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9A30" w14:textId="78E332AB" w:rsidR="00D370AB" w:rsidRDefault="00D370AB" w:rsidP="00D370A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23926982"/>
      <w:bookmarkStart w:id="4" w:name="_Toc516738910"/>
      <w:r w:rsidRPr="00B172A9">
        <w:rPr>
          <w:rFonts w:ascii="Calibri" w:eastAsia="Times New Roman" w:hAnsi="Calibri" w:cs="Calibri"/>
          <w:bCs w:val="0"/>
          <w:color w:val="auto"/>
          <w:szCs w:val="20"/>
        </w:rPr>
        <w:t xml:space="preserve">Załącznik nr </w:t>
      </w:r>
      <w:r w:rsidR="00C41B95">
        <w:rPr>
          <w:rFonts w:ascii="Calibri" w:eastAsia="Times New Roman" w:hAnsi="Calibri" w:cs="Calibri"/>
          <w:bCs w:val="0"/>
          <w:color w:val="auto"/>
          <w:szCs w:val="20"/>
        </w:rPr>
        <w:t>12</w:t>
      </w:r>
      <w:r w:rsidRPr="00B172A9">
        <w:rPr>
          <w:rFonts w:ascii="Calibri" w:eastAsia="Times New Roman" w:hAnsi="Calibri" w:cs="Calibri"/>
          <w:bCs w:val="0"/>
          <w:color w:val="auto"/>
          <w:szCs w:val="20"/>
        </w:rPr>
        <w:t xml:space="preserve">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59729B">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D950B4">
        <w:rPr>
          <w:rFonts w:cs="Calibri"/>
          <w:caps/>
          <w:color w:val="auto"/>
          <w:kern w:val="28"/>
        </w:rPr>
        <w:t>00042</w:t>
      </w:r>
      <w:r w:rsidRPr="00B172A9">
        <w:rPr>
          <w:rFonts w:ascii="Calibri" w:eastAsia="Times New Roman" w:hAnsi="Calibri" w:cs="Calibri"/>
          <w:bCs w:val="0"/>
          <w:color w:val="auto"/>
          <w:szCs w:val="20"/>
        </w:rPr>
        <w:t>/202</w:t>
      </w:r>
      <w:r w:rsidR="00D950B4">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D370AB" w:rsidRPr="006B56FD" w14:paraId="6BE40FB5" w14:textId="77777777" w:rsidTr="00C27F36">
        <w:trPr>
          <w:trHeight w:val="1820"/>
        </w:trPr>
        <w:tc>
          <w:tcPr>
            <w:tcW w:w="3656" w:type="dxa"/>
            <w:tcBorders>
              <w:top w:val="thinThickSmallGap" w:sz="12" w:space="0" w:color="0070C0"/>
              <w:bottom w:val="thinThickSmallGap" w:sz="12" w:space="0" w:color="0070C0"/>
            </w:tcBorders>
          </w:tcPr>
          <w:bookmarkEnd w:id="3"/>
          <w:p w14:paraId="75A15F4D" w14:textId="77777777" w:rsidR="00D370AB" w:rsidRPr="00F93173" w:rsidRDefault="00D370AB" w:rsidP="00C27F36">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AD209E1" w14:textId="77777777" w:rsidR="00D370AB" w:rsidRPr="00F93173" w:rsidRDefault="00D370AB" w:rsidP="00C27F36">
            <w:pPr>
              <w:spacing w:line="360" w:lineRule="auto"/>
              <w:jc w:val="center"/>
              <w:rPr>
                <w:rFonts w:asciiTheme="minorHAnsi" w:eastAsiaTheme="majorEastAsia" w:hAnsiTheme="minorHAnsi" w:cstheme="majorBidi"/>
                <w:iCs/>
                <w:sz w:val="24"/>
                <w:szCs w:val="24"/>
              </w:rPr>
            </w:pPr>
          </w:p>
          <w:p w14:paraId="76D1CEC8"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69F6CAE3"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3BD24699" w14:textId="77777777" w:rsidR="00D370AB" w:rsidRPr="00D23A7E" w:rsidRDefault="00D370AB" w:rsidP="00C27F36">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0CEB3726" w14:textId="77777777" w:rsidR="00D370AB" w:rsidRPr="006B56FD" w:rsidRDefault="00D370AB" w:rsidP="00C27F36">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6AF5EEF" w14:textId="77777777" w:rsidR="00D370AB" w:rsidRDefault="00D370AB" w:rsidP="00C27F36">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0D9BE29" w14:textId="77777777" w:rsidR="00D370AB" w:rsidRPr="00FD4A2B" w:rsidRDefault="00D370AB" w:rsidP="00C27F36">
            <w:pPr>
              <w:spacing w:line="360" w:lineRule="auto"/>
              <w:rPr>
                <w:rFonts w:asciiTheme="minorHAnsi" w:eastAsiaTheme="majorEastAsia" w:hAnsiTheme="minorHAnsi" w:cstheme="majorBidi"/>
                <w:b/>
                <w:i/>
                <w:iCs/>
                <w:sz w:val="10"/>
                <w:szCs w:val="16"/>
                <w:u w:val="single"/>
              </w:rPr>
            </w:pPr>
          </w:p>
          <w:p w14:paraId="3C60DB60" w14:textId="77777777" w:rsidR="00D370AB" w:rsidRPr="00FD4A2B" w:rsidRDefault="00D370AB" w:rsidP="00C27F36">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ACCB95B" w14:textId="77777777" w:rsidR="00D370AB" w:rsidRPr="00086D98" w:rsidRDefault="00D370AB" w:rsidP="00C27F36">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AEFC84D" w14:textId="77777777" w:rsidR="00D370AB" w:rsidRPr="00D23A7E" w:rsidRDefault="00D370AB" w:rsidP="00C27F36">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9677CD5" w14:textId="649B28B8" w:rsidR="00C41B95" w:rsidRPr="00593048" w:rsidRDefault="00C41B95" w:rsidP="00C41B95">
      <w:pPr>
        <w:pStyle w:val="Nagwek1"/>
        <w:spacing w:before="360" w:after="360"/>
        <w:jc w:val="center"/>
        <w:rPr>
          <w:color w:val="auto"/>
          <w:sz w:val="26"/>
        </w:rPr>
      </w:pPr>
      <w:r w:rsidRPr="009E0FC6">
        <w:rPr>
          <w:noProof/>
          <w:color w:val="auto"/>
          <w:sz w:val="26"/>
          <w:lang w:eastAsia="pl-PL"/>
        </w:rPr>
        <w:t xml:space="preserve">OŚWIADCZENIE O ZACHOWANIU POUFNOŚCI </w:t>
      </w:r>
    </w:p>
    <w:p w14:paraId="228EE794" w14:textId="7777777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4DF6E5AA" w:rsidR="009E0FC6" w:rsidRPr="00A82C79" w:rsidRDefault="009E0FC6" w:rsidP="009E0FC6">
      <w:pPr>
        <w:spacing w:before="240" w:after="240" w:line="240" w:lineRule="auto"/>
        <w:rPr>
          <w:rFonts w:asciiTheme="minorHAnsi" w:eastAsia="Calibri" w:hAnsiTheme="minorHAnsi" w:cstheme="minorHAnsi"/>
          <w:szCs w:val="22"/>
          <w:lang w:eastAsia="pl-PL"/>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D950B4" w:rsidRPr="00D950B4">
        <w:rPr>
          <w:rFonts w:cs="Arial"/>
          <w:b/>
          <w:i/>
          <w:snapToGrid w:val="0"/>
          <w:color w:val="000000"/>
          <w:szCs w:val="22"/>
        </w:rPr>
        <w:t>Roboty budowlane na terenie działania PGE Dystrybucja S.A. Oddział Rzeszów RE Sanok - 3 części</w:t>
      </w:r>
      <w:r w:rsidR="008875D0" w:rsidRPr="008875D0">
        <w:rPr>
          <w:rFonts w:cs="Arial"/>
          <w:b/>
          <w:i/>
          <w:snapToGrid w:val="0"/>
          <w:color w:val="000000"/>
          <w:szCs w:val="22"/>
        </w:rPr>
        <w:t>”</w:t>
      </w:r>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w:t>
      </w:r>
      <w:proofErr w:type="spellStart"/>
      <w:r w:rsidRPr="00A82C79">
        <w:rPr>
          <w:rFonts w:asciiTheme="minorHAnsi" w:eastAsia="Calibri" w:hAnsiTheme="minorHAnsi" w:cstheme="minorHAnsi"/>
          <w:szCs w:val="22"/>
        </w:rPr>
        <w:t>t.j</w:t>
      </w:r>
      <w:proofErr w:type="spellEnd"/>
      <w:r w:rsidRPr="00A82C79">
        <w:rPr>
          <w:rFonts w:asciiTheme="minorHAnsi" w:eastAsia="Calibri" w:hAnsiTheme="minorHAnsi" w:cstheme="minorHAnsi"/>
          <w:szCs w:val="22"/>
        </w:rPr>
        <w:t>. Dz. U. 2020, poz. 1913 ze zm.).</w:t>
      </w: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7A30BE9B" w14:textId="77777777" w:rsidR="009E0FC6" w:rsidRDefault="009E0FC6" w:rsidP="009E0FC6">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p>
    <w:bookmarkEnd w:id="4"/>
    <w:p w14:paraId="2F5B9A4F" w14:textId="3BEBA00F" w:rsidR="00364C8F" w:rsidRPr="009E0FC6" w:rsidRDefault="00364C8F" w:rsidP="004F56EC">
      <w:pPr>
        <w:spacing w:after="200" w:line="276" w:lineRule="auto"/>
        <w:jc w:val="left"/>
        <w:rPr>
          <w:rFonts w:cs="Calibri"/>
          <w:i/>
          <w:sz w:val="16"/>
          <w:szCs w:val="16"/>
        </w:rPr>
      </w:pPr>
    </w:p>
    <w:sectPr w:rsidR="00364C8F" w:rsidRPr="009E0FC6" w:rsidSect="00D370AB">
      <w:headerReference w:type="default" r:id="rId13"/>
      <w:footerReference w:type="default" r:id="rId14"/>
      <w:headerReference w:type="first" r:id="rId15"/>
      <w:pgSz w:w="11906" w:h="16838" w:code="9"/>
      <w:pgMar w:top="1843"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2B92D" w14:textId="77777777" w:rsidR="00473D15" w:rsidRDefault="00473D15" w:rsidP="004A302B">
      <w:pPr>
        <w:spacing w:line="240" w:lineRule="auto"/>
      </w:pPr>
      <w:r>
        <w:separator/>
      </w:r>
    </w:p>
  </w:endnote>
  <w:endnote w:type="continuationSeparator" w:id="0">
    <w:p w14:paraId="433CBE7E" w14:textId="77777777" w:rsidR="00473D15" w:rsidRDefault="00473D1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0B073335"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41B95">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41B95">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2AA01" w14:textId="77777777" w:rsidR="00473D15" w:rsidRDefault="00473D15" w:rsidP="004A302B">
      <w:pPr>
        <w:spacing w:line="240" w:lineRule="auto"/>
      </w:pPr>
      <w:r>
        <w:separator/>
      </w:r>
    </w:p>
  </w:footnote>
  <w:footnote w:type="continuationSeparator" w:id="0">
    <w:p w14:paraId="15001DC0" w14:textId="77777777" w:rsidR="00473D15" w:rsidRDefault="00473D1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44298E63" w:rsidR="00AF4448" w:rsidRPr="000F58B6" w:rsidRDefault="00D370AB" w:rsidP="00A27B4D">
    <w:pPr>
      <w:pStyle w:val="Nagwek"/>
      <w:tabs>
        <w:tab w:val="clear" w:pos="4536"/>
        <w:tab w:val="clear" w:pos="9072"/>
        <w:tab w:val="left" w:pos="5265"/>
      </w:tabs>
      <w:spacing w:after="120" w:line="276" w:lineRule="auto"/>
      <w:rPr>
        <w:rFonts w:asciiTheme="minorHAnsi" w:hAnsiTheme="minorHAnsi" w:cstheme="minorHAnsi"/>
        <w:sz w:val="16"/>
        <w:szCs w:val="16"/>
      </w:rPr>
    </w:pPr>
    <w:r>
      <w:rPr>
        <w:rFonts w:asciiTheme="minorHAnsi" w:hAnsiTheme="minorHAnsi" w:cstheme="minorHAnsi"/>
        <w:noProof/>
        <w:sz w:val="16"/>
        <w:szCs w:val="16"/>
        <w:lang w:eastAsia="pl-PL"/>
      </w:rPr>
      <w:drawing>
        <wp:anchor distT="0" distB="0" distL="114300" distR="114300" simplePos="0" relativeHeight="251658240" behindDoc="0" locked="0" layoutInCell="1" allowOverlap="1" wp14:anchorId="228F71BA" wp14:editId="1CC81DBD">
          <wp:simplePos x="0" y="0"/>
          <wp:positionH relativeFrom="page">
            <wp:posOffset>504190</wp:posOffset>
          </wp:positionH>
          <wp:positionV relativeFrom="page">
            <wp:posOffset>431800</wp:posOffset>
          </wp:positionV>
          <wp:extent cx="752475" cy="590550"/>
          <wp:effectExtent l="0" t="0" r="9525" b="0"/>
          <wp:wrapNone/>
          <wp:docPr id="3" name="Obraz 3"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16cid:durableId="1737821370">
    <w:abstractNumId w:val="11"/>
  </w:num>
  <w:num w:numId="2" w16cid:durableId="1914197942">
    <w:abstractNumId w:val="7"/>
  </w:num>
  <w:num w:numId="3" w16cid:durableId="345180628">
    <w:abstractNumId w:val="17"/>
  </w:num>
  <w:num w:numId="4" w16cid:durableId="1357080854">
    <w:abstractNumId w:val="5"/>
  </w:num>
  <w:num w:numId="5" w16cid:durableId="1532260793">
    <w:abstractNumId w:val="8"/>
  </w:num>
  <w:num w:numId="6" w16cid:durableId="976645393">
    <w:abstractNumId w:val="12"/>
  </w:num>
  <w:num w:numId="7" w16cid:durableId="1962103067">
    <w:abstractNumId w:val="13"/>
  </w:num>
  <w:num w:numId="8" w16cid:durableId="1996108095">
    <w:abstractNumId w:val="14"/>
  </w:num>
  <w:num w:numId="9" w16cid:durableId="1054282070">
    <w:abstractNumId w:val="6"/>
  </w:num>
  <w:num w:numId="10" w16cid:durableId="2082944726">
    <w:abstractNumId w:val="15"/>
  </w:num>
  <w:num w:numId="11" w16cid:durableId="440421705">
    <w:abstractNumId w:val="4"/>
  </w:num>
  <w:num w:numId="12" w16cid:durableId="1030031521">
    <w:abstractNumId w:val="16"/>
  </w:num>
  <w:num w:numId="13" w16cid:durableId="2060400674">
    <w:abstractNumId w:val="10"/>
  </w:num>
  <w:num w:numId="14" w16cid:durableId="2037657965">
    <w:abstractNumId w:val="3"/>
  </w:num>
  <w:num w:numId="15" w16cid:durableId="147910489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64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4E10"/>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3D15"/>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0357"/>
    <w:rsid w:val="004D17D7"/>
    <w:rsid w:val="004D29D4"/>
    <w:rsid w:val="004D3DF7"/>
    <w:rsid w:val="004D5611"/>
    <w:rsid w:val="004D5FFD"/>
    <w:rsid w:val="004D64B6"/>
    <w:rsid w:val="004D6AB7"/>
    <w:rsid w:val="004D7365"/>
    <w:rsid w:val="004E1FAA"/>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29B"/>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36B"/>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2718"/>
    <w:rsid w:val="0088627F"/>
    <w:rsid w:val="0088718A"/>
    <w:rsid w:val="00887458"/>
    <w:rsid w:val="008875D0"/>
    <w:rsid w:val="00891A91"/>
    <w:rsid w:val="00891CCA"/>
    <w:rsid w:val="00892191"/>
    <w:rsid w:val="008942BC"/>
    <w:rsid w:val="00895EED"/>
    <w:rsid w:val="008A115B"/>
    <w:rsid w:val="008A14AF"/>
    <w:rsid w:val="008A1D50"/>
    <w:rsid w:val="008A23F4"/>
    <w:rsid w:val="008A46FE"/>
    <w:rsid w:val="008A58C7"/>
    <w:rsid w:val="008A5C73"/>
    <w:rsid w:val="008A64BE"/>
    <w:rsid w:val="008A736E"/>
    <w:rsid w:val="008B1FD5"/>
    <w:rsid w:val="008B4363"/>
    <w:rsid w:val="008B4E1C"/>
    <w:rsid w:val="008B4FBD"/>
    <w:rsid w:val="008B5203"/>
    <w:rsid w:val="008B556E"/>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2F2A"/>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C0C0F"/>
    <w:rsid w:val="00BC0C32"/>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0379"/>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DA1"/>
    <w:rsid w:val="00C12227"/>
    <w:rsid w:val="00C15AB8"/>
    <w:rsid w:val="00C167E3"/>
    <w:rsid w:val="00C16976"/>
    <w:rsid w:val="00C207C9"/>
    <w:rsid w:val="00C20C80"/>
    <w:rsid w:val="00C20EA5"/>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1B95"/>
    <w:rsid w:val="00C428BE"/>
    <w:rsid w:val="00C431AC"/>
    <w:rsid w:val="00C43AE0"/>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3BCF"/>
    <w:rsid w:val="00C65B49"/>
    <w:rsid w:val="00C661EE"/>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0AB"/>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36DC"/>
    <w:rsid w:val="00D950B4"/>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4D0B"/>
    <w:rsid w:val="00F65AD5"/>
    <w:rsid w:val="00F65AE5"/>
    <w:rsid w:val="00F66199"/>
    <w:rsid w:val="00F66F89"/>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6FD"/>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POST/DYS/OR/GZ/00042/2026                         </dmsv2SWPP2ObjectNumber>
    <dmsv2SWPP2SumMD5 xmlns="http://schemas.microsoft.com/sharepoint/v3">de2f01b0081b9b34e65d37f45c601612</dmsv2SWPP2SumMD5>
    <dmsv2BaseMoved xmlns="http://schemas.microsoft.com/sharepoint/v3">false</dmsv2BaseMoved>
    <dmsv2BaseIsSensitive xmlns="http://schemas.microsoft.com/sharepoint/v3">true</dmsv2BaseIsSensitive>
    <dmsv2SWPP2IDSWPP2 xmlns="http://schemas.microsoft.com/sharepoint/v3">703137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24156771</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JEUP5JKVCYQC-1092029480-20545</_dlc_DocId>
    <_dlc_DocIdUrl xmlns="a19cb1c7-c5c7-46d4-85ae-d83685407bba">
      <Url>https://swpp2.dms.gkpge.pl/sites/41/_layouts/15/DocIdRedir.aspx?ID=JEUP5JKVCYQC-1092029480-20545</Url>
      <Description>JEUP5JKVCYQC-1092029480-20545</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F92F602-61F5-443B-99F8-2D99047386D0}"/>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86DF0B8-BE9C-4BE6-8C38-750F1A98FCEB}">
  <ds:schemaRefs>
    <ds:schemaRef ds:uri="http://schemas.openxmlformats.org/officeDocument/2006/bibliography"/>
  </ds:schemaRefs>
</ds:datastoreItem>
</file>

<file path=customXml/itemProps5.xml><?xml version="1.0" encoding="utf-8"?>
<ds:datastoreItem xmlns:ds="http://schemas.openxmlformats.org/officeDocument/2006/customXml" ds:itemID="{7CE5D8C4-0BFB-4DFA-92EF-3711C10A2BBC}">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278</Words>
  <Characters>1674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7</cp:revision>
  <cp:lastPrinted>2020-02-27T07:25:00Z</cp:lastPrinted>
  <dcterms:created xsi:type="dcterms:W3CDTF">2025-03-18T09:46:00Z</dcterms:created>
  <dcterms:modified xsi:type="dcterms:W3CDTF">2026-01-20T08:27:00Z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d75100e3-23eb-4bae-83ca-dd32c75070a4</vt:lpwstr>
  </property>
</Properties>
</file>